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D558B" w14:textId="6E181FDE" w:rsidR="000266F0" w:rsidRPr="00336A7E" w:rsidRDefault="000266F0" w:rsidP="000266F0">
      <w:pPr>
        <w:ind w:right="-300"/>
        <w:jc w:val="right"/>
        <w:rPr>
          <w:sz w:val="22"/>
          <w:szCs w:val="22"/>
        </w:rPr>
      </w:pPr>
      <w:r w:rsidRPr="00336A7E">
        <w:rPr>
          <w:sz w:val="22"/>
          <w:szCs w:val="22"/>
        </w:rPr>
        <w:t xml:space="preserve">Mszana, </w:t>
      </w:r>
      <w:r w:rsidR="00336A7E" w:rsidRPr="00336A7E">
        <w:rPr>
          <w:sz w:val="22"/>
          <w:szCs w:val="22"/>
        </w:rPr>
        <w:t>07.10</w:t>
      </w:r>
      <w:r w:rsidRPr="00336A7E">
        <w:rPr>
          <w:sz w:val="22"/>
          <w:szCs w:val="22"/>
        </w:rPr>
        <w:t>.202</w:t>
      </w:r>
      <w:r w:rsidR="00C22627" w:rsidRPr="00336A7E">
        <w:rPr>
          <w:sz w:val="22"/>
          <w:szCs w:val="22"/>
        </w:rPr>
        <w:t>4</w:t>
      </w:r>
      <w:r w:rsidRPr="00336A7E">
        <w:rPr>
          <w:sz w:val="22"/>
          <w:szCs w:val="22"/>
        </w:rPr>
        <w:t>r.</w:t>
      </w:r>
    </w:p>
    <w:p w14:paraId="6D08C93A" w14:textId="77777777" w:rsidR="00CA2E0E" w:rsidRPr="00336A7E" w:rsidRDefault="00CA2E0E" w:rsidP="000266F0">
      <w:pPr>
        <w:ind w:right="-300"/>
        <w:jc w:val="right"/>
        <w:rPr>
          <w:sz w:val="22"/>
          <w:szCs w:val="22"/>
        </w:rPr>
      </w:pPr>
    </w:p>
    <w:p w14:paraId="36EE8B2E" w14:textId="77777777" w:rsidR="00CA2E0E" w:rsidRPr="00336A7E" w:rsidRDefault="00CA2E0E" w:rsidP="000266F0">
      <w:pPr>
        <w:ind w:right="-300"/>
        <w:jc w:val="right"/>
        <w:rPr>
          <w:sz w:val="22"/>
          <w:szCs w:val="22"/>
        </w:rPr>
      </w:pPr>
    </w:p>
    <w:p w14:paraId="52F335D1" w14:textId="77777777" w:rsidR="00CA2E0E" w:rsidRPr="00336A7E" w:rsidRDefault="00CA2E0E" w:rsidP="000266F0">
      <w:pPr>
        <w:ind w:right="-300"/>
        <w:jc w:val="right"/>
        <w:rPr>
          <w:sz w:val="22"/>
          <w:szCs w:val="22"/>
        </w:rPr>
      </w:pPr>
    </w:p>
    <w:p w14:paraId="425730C1" w14:textId="77777777" w:rsidR="00CA2E0E" w:rsidRPr="00336A7E" w:rsidRDefault="00CA2E0E" w:rsidP="00CA2E0E">
      <w:pPr>
        <w:ind w:right="-300"/>
        <w:jc w:val="center"/>
        <w:rPr>
          <w:sz w:val="22"/>
          <w:szCs w:val="22"/>
        </w:rPr>
      </w:pPr>
    </w:p>
    <w:p w14:paraId="14FAFDE5" w14:textId="2BE8260D" w:rsidR="00CA2E0E" w:rsidRPr="00336A7E" w:rsidRDefault="00CA2E0E" w:rsidP="00CA2E0E">
      <w:pPr>
        <w:spacing w:line="720" w:lineRule="auto"/>
        <w:jc w:val="center"/>
        <w:rPr>
          <w:b/>
          <w:sz w:val="22"/>
          <w:szCs w:val="22"/>
        </w:rPr>
      </w:pPr>
      <w:r w:rsidRPr="00336A7E">
        <w:rPr>
          <w:b/>
          <w:sz w:val="22"/>
          <w:szCs w:val="22"/>
        </w:rPr>
        <w:t>INFORMACJA Z OTWARCIA OFERT</w:t>
      </w:r>
    </w:p>
    <w:p w14:paraId="7BEAED5D" w14:textId="497071F7" w:rsidR="00CA2E0E" w:rsidRPr="00336A7E" w:rsidRDefault="00CA2E0E" w:rsidP="00CA2E0E">
      <w:pPr>
        <w:tabs>
          <w:tab w:val="left" w:pos="1080"/>
          <w:tab w:val="left" w:pos="1134"/>
        </w:tabs>
        <w:spacing w:after="480" w:line="276" w:lineRule="auto"/>
        <w:ind w:left="993" w:hanging="993"/>
        <w:jc w:val="center"/>
        <w:rPr>
          <w:sz w:val="22"/>
          <w:szCs w:val="22"/>
        </w:rPr>
      </w:pPr>
      <w:r w:rsidRPr="00336A7E">
        <w:rPr>
          <w:sz w:val="22"/>
          <w:szCs w:val="22"/>
        </w:rPr>
        <w:t xml:space="preserve">Dotyczy: </w:t>
      </w:r>
      <w:r w:rsidRPr="00336A7E">
        <w:rPr>
          <w:sz w:val="22"/>
          <w:szCs w:val="22"/>
        </w:rPr>
        <w:tab/>
        <w:t xml:space="preserve">postępowania o udzielenie zamówienia publicznego w trybie podstawowym bez negocjacji na </w:t>
      </w:r>
      <w:r w:rsidRPr="00336A7E">
        <w:rPr>
          <w:b/>
          <w:bCs/>
          <w:sz w:val="22"/>
          <w:szCs w:val="22"/>
        </w:rPr>
        <w:t>„Re</w:t>
      </w:r>
      <w:r w:rsidR="002A1A9B" w:rsidRPr="00336A7E">
        <w:rPr>
          <w:b/>
          <w:bCs/>
          <w:sz w:val="22"/>
          <w:szCs w:val="22"/>
        </w:rPr>
        <w:t>nowacja elementów budynku starej szkoły z roku 1878, znajdującego się w ścisłej strefie zabytkowych obiektów sakralnych</w:t>
      </w:r>
      <w:r w:rsidR="00336A7E" w:rsidRPr="00336A7E">
        <w:rPr>
          <w:b/>
          <w:bCs/>
          <w:sz w:val="22"/>
          <w:szCs w:val="22"/>
        </w:rPr>
        <w:t xml:space="preserve"> – II postępowanie</w:t>
      </w:r>
      <w:r w:rsidRPr="00336A7E">
        <w:rPr>
          <w:b/>
          <w:bCs/>
          <w:sz w:val="22"/>
          <w:szCs w:val="22"/>
        </w:rPr>
        <w:t>”</w:t>
      </w:r>
    </w:p>
    <w:p w14:paraId="033BBFBA" w14:textId="2F81B00B" w:rsidR="00CA2E0E" w:rsidRPr="00336A7E" w:rsidRDefault="00CA2E0E" w:rsidP="009475C8">
      <w:pPr>
        <w:spacing w:after="360" w:line="276" w:lineRule="auto"/>
        <w:jc w:val="both"/>
        <w:rPr>
          <w:sz w:val="22"/>
          <w:szCs w:val="22"/>
        </w:rPr>
      </w:pPr>
      <w:r w:rsidRPr="00336A7E">
        <w:rPr>
          <w:sz w:val="22"/>
          <w:szCs w:val="22"/>
        </w:rPr>
        <w:t>Zamawiający na podstawie art. 222 ust. 5 ustawy z dnia 11 września 2019r. Prawo zamówień publicznych (t. j. Dz. U. 202</w:t>
      </w:r>
      <w:r w:rsidR="00336A7E" w:rsidRPr="00336A7E">
        <w:rPr>
          <w:sz w:val="22"/>
          <w:szCs w:val="22"/>
        </w:rPr>
        <w:t>4</w:t>
      </w:r>
      <w:r w:rsidRPr="00336A7E">
        <w:rPr>
          <w:sz w:val="22"/>
          <w:szCs w:val="22"/>
        </w:rPr>
        <w:t xml:space="preserve"> poz. 1</w:t>
      </w:r>
      <w:r w:rsidR="00336A7E" w:rsidRPr="00336A7E">
        <w:rPr>
          <w:sz w:val="22"/>
          <w:szCs w:val="22"/>
        </w:rPr>
        <w:t xml:space="preserve">320 </w:t>
      </w:r>
      <w:r w:rsidRPr="00336A7E">
        <w:rPr>
          <w:sz w:val="22"/>
          <w:szCs w:val="22"/>
        </w:rPr>
        <w:t xml:space="preserve"> z</w:t>
      </w:r>
      <w:r w:rsidR="00336A7E" w:rsidRPr="00336A7E">
        <w:rPr>
          <w:sz w:val="22"/>
          <w:szCs w:val="22"/>
        </w:rPr>
        <w:t xml:space="preserve"> </w:t>
      </w:r>
      <w:proofErr w:type="spellStart"/>
      <w:r w:rsidR="00336A7E" w:rsidRPr="00336A7E">
        <w:rPr>
          <w:sz w:val="22"/>
          <w:szCs w:val="22"/>
        </w:rPr>
        <w:t>późn</w:t>
      </w:r>
      <w:proofErr w:type="spellEnd"/>
      <w:r w:rsidR="00336A7E" w:rsidRPr="00336A7E">
        <w:rPr>
          <w:sz w:val="22"/>
          <w:szCs w:val="22"/>
        </w:rPr>
        <w:t xml:space="preserve">. </w:t>
      </w:r>
      <w:r w:rsidRPr="00336A7E">
        <w:rPr>
          <w:sz w:val="22"/>
          <w:szCs w:val="22"/>
        </w:rPr>
        <w:t xml:space="preserve"> zm.) przekazuje informacje o ofertach, które zostały otwarte w dniu </w:t>
      </w:r>
      <w:r w:rsidR="00336A7E" w:rsidRPr="00336A7E">
        <w:rPr>
          <w:sz w:val="22"/>
          <w:szCs w:val="22"/>
        </w:rPr>
        <w:t>07.10</w:t>
      </w:r>
      <w:r w:rsidR="002A1A9B" w:rsidRPr="00336A7E">
        <w:rPr>
          <w:sz w:val="22"/>
          <w:szCs w:val="22"/>
        </w:rPr>
        <w:t>.</w:t>
      </w:r>
      <w:r w:rsidRPr="00336A7E">
        <w:rPr>
          <w:sz w:val="22"/>
          <w:szCs w:val="22"/>
        </w:rPr>
        <w:t xml:space="preserve">2024r. w niniejszym postępowaniu: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8"/>
        <w:gridCol w:w="4704"/>
        <w:gridCol w:w="1895"/>
        <w:gridCol w:w="1688"/>
      </w:tblGrid>
      <w:tr w:rsidR="00924AE4" w:rsidRPr="00336A7E" w14:paraId="3C65DF3E" w14:textId="77777777" w:rsidTr="00924AE4">
        <w:trPr>
          <w:jc w:val="center"/>
        </w:trPr>
        <w:tc>
          <w:tcPr>
            <w:tcW w:w="1150" w:type="dxa"/>
            <w:vAlign w:val="center"/>
          </w:tcPr>
          <w:p w14:paraId="2636F6F2" w14:textId="77777777" w:rsidR="00CA2E0E" w:rsidRPr="00336A7E" w:rsidRDefault="00CA2E0E" w:rsidP="00F90F55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Hlk144907167"/>
            <w:r w:rsidRPr="00336A7E">
              <w:rPr>
                <w:rFonts w:ascii="Times New Roman" w:hAnsi="Times New Roman" w:cs="Times New Roman"/>
                <w:sz w:val="22"/>
                <w:szCs w:val="22"/>
              </w:rPr>
              <w:t>Nr oferty</w:t>
            </w:r>
          </w:p>
        </w:tc>
        <w:tc>
          <w:tcPr>
            <w:tcW w:w="4710" w:type="dxa"/>
            <w:vAlign w:val="center"/>
          </w:tcPr>
          <w:p w14:paraId="25AC7A7C" w14:textId="77777777" w:rsidR="00CA2E0E" w:rsidRPr="00336A7E" w:rsidRDefault="00CA2E0E" w:rsidP="00F90F55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336A7E">
              <w:rPr>
                <w:rFonts w:ascii="Times New Roman" w:hAnsi="Times New Roman" w:cs="Times New Roman"/>
                <w:sz w:val="22"/>
                <w:szCs w:val="22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896" w:type="dxa"/>
            <w:vAlign w:val="center"/>
          </w:tcPr>
          <w:p w14:paraId="64E3A5FC" w14:textId="77777777" w:rsidR="00CA2E0E" w:rsidRPr="00336A7E" w:rsidRDefault="00CA2E0E" w:rsidP="002A1A9B">
            <w:pPr>
              <w:pStyle w:val="Nagwek4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36A7E">
              <w:rPr>
                <w:rFonts w:ascii="Times New Roman" w:hAnsi="Times New Roman" w:cs="Times New Roman"/>
                <w:sz w:val="22"/>
                <w:szCs w:val="22"/>
              </w:rPr>
              <w:t>Cena oferty - brutto</w:t>
            </w:r>
          </w:p>
        </w:tc>
        <w:tc>
          <w:tcPr>
            <w:tcW w:w="1689" w:type="dxa"/>
          </w:tcPr>
          <w:p w14:paraId="67A64B5C" w14:textId="77777777" w:rsidR="002A1A9B" w:rsidRPr="00336A7E" w:rsidRDefault="002A1A9B" w:rsidP="002A1A9B">
            <w:pPr>
              <w:pStyle w:val="Nagwek4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36A7E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  <w:p w14:paraId="65AD175B" w14:textId="6E1646C8" w:rsidR="00CA2E0E" w:rsidRPr="00336A7E" w:rsidRDefault="00CA2E0E" w:rsidP="002A1A9B">
            <w:pPr>
              <w:pStyle w:val="Nagwek4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36A7E">
              <w:rPr>
                <w:rFonts w:ascii="Times New Roman" w:hAnsi="Times New Roman" w:cs="Times New Roman"/>
                <w:sz w:val="22"/>
                <w:szCs w:val="22"/>
              </w:rPr>
              <w:t>Termin gwarancji</w:t>
            </w:r>
          </w:p>
        </w:tc>
      </w:tr>
      <w:tr w:rsidR="00924AE4" w:rsidRPr="00336A7E" w14:paraId="40EB0FD0" w14:textId="77777777" w:rsidTr="00924AE4">
        <w:trPr>
          <w:trHeight w:val="772"/>
          <w:jc w:val="center"/>
        </w:trPr>
        <w:tc>
          <w:tcPr>
            <w:tcW w:w="1150" w:type="dxa"/>
            <w:vAlign w:val="center"/>
          </w:tcPr>
          <w:p w14:paraId="2B32178E" w14:textId="77777777" w:rsidR="00CA2E0E" w:rsidRPr="00336A7E" w:rsidRDefault="00CA2E0E" w:rsidP="00F90F55">
            <w:pPr>
              <w:jc w:val="center"/>
              <w:rPr>
                <w:sz w:val="22"/>
                <w:szCs w:val="22"/>
              </w:rPr>
            </w:pPr>
            <w:r w:rsidRPr="00336A7E">
              <w:rPr>
                <w:sz w:val="22"/>
                <w:szCs w:val="22"/>
              </w:rPr>
              <w:t>1.</w:t>
            </w:r>
          </w:p>
        </w:tc>
        <w:tc>
          <w:tcPr>
            <w:tcW w:w="4710" w:type="dxa"/>
            <w:vAlign w:val="center"/>
          </w:tcPr>
          <w:p w14:paraId="7D7B6993" w14:textId="38EA9EE1" w:rsidR="00A124F0" w:rsidRDefault="00336A7E" w:rsidP="00F9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BAUPLATZ SP. Z O. O.</w:t>
            </w:r>
          </w:p>
          <w:p w14:paraId="2F2A6686" w14:textId="3F08FED8" w:rsidR="00336A7E" w:rsidRDefault="00336A7E" w:rsidP="00F9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CENTRALNA 142</w:t>
            </w:r>
          </w:p>
          <w:p w14:paraId="5576C258" w14:textId="071E0663" w:rsidR="00336A7E" w:rsidRPr="00336A7E" w:rsidRDefault="00336A7E" w:rsidP="00F9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44-323 POŁOMIA NIP: 647-257-52-54</w:t>
            </w:r>
          </w:p>
          <w:p w14:paraId="72A98DA1" w14:textId="0F0F612E" w:rsidR="00A124F0" w:rsidRPr="00336A7E" w:rsidRDefault="00A124F0" w:rsidP="00F90F55">
            <w:pPr>
              <w:rPr>
                <w:sz w:val="22"/>
                <w:szCs w:val="22"/>
              </w:rPr>
            </w:pPr>
          </w:p>
        </w:tc>
        <w:tc>
          <w:tcPr>
            <w:tcW w:w="1896" w:type="dxa"/>
            <w:vAlign w:val="center"/>
          </w:tcPr>
          <w:p w14:paraId="6DAB59C3" w14:textId="27E19CFA" w:rsidR="00CA2E0E" w:rsidRPr="00336A7E" w:rsidRDefault="00336A7E" w:rsidP="00A124F0">
            <w:pPr>
              <w:rPr>
                <w:b/>
                <w:bCs/>
                <w:sz w:val="22"/>
                <w:szCs w:val="22"/>
              </w:rPr>
            </w:pPr>
            <w:r w:rsidRPr="00336A7E">
              <w:rPr>
                <w:b/>
                <w:bCs/>
                <w:sz w:val="22"/>
                <w:szCs w:val="22"/>
              </w:rPr>
              <w:t>346.376,95</w:t>
            </w:r>
            <w:r w:rsidR="00CA2E0E" w:rsidRPr="00336A7E">
              <w:rPr>
                <w:b/>
                <w:bCs/>
                <w:sz w:val="22"/>
                <w:szCs w:val="22"/>
              </w:rPr>
              <w:t xml:space="preserve"> PLN</w:t>
            </w:r>
          </w:p>
        </w:tc>
        <w:tc>
          <w:tcPr>
            <w:tcW w:w="1689" w:type="dxa"/>
            <w:vAlign w:val="center"/>
          </w:tcPr>
          <w:p w14:paraId="619F8CD7" w14:textId="35E2623F" w:rsidR="00CA2E0E" w:rsidRPr="00336A7E" w:rsidRDefault="00336A7E" w:rsidP="00A124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 miesięcy</w:t>
            </w:r>
          </w:p>
        </w:tc>
      </w:tr>
    </w:tbl>
    <w:bookmarkEnd w:id="0"/>
    <w:p w14:paraId="13139AAB" w14:textId="77777777" w:rsidR="009A5F05" w:rsidRPr="00336A7E" w:rsidRDefault="000716AC" w:rsidP="005D7D81">
      <w:pPr>
        <w:spacing w:line="720" w:lineRule="auto"/>
        <w:ind w:right="-301"/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</w:pPr>
      <w:r w:rsidRPr="00336A7E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 w:rsidRPr="00336A7E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 w:rsidR="00370EDC" w:rsidRPr="00336A7E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 w:rsidR="00370EDC" w:rsidRPr="00336A7E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 w:rsidR="00370EDC" w:rsidRPr="00336A7E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 w:rsidR="00370EDC" w:rsidRPr="00336A7E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 w:rsidR="00370EDC" w:rsidRPr="00336A7E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 w:rsidR="00370EDC" w:rsidRPr="00336A7E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</w:p>
    <w:p w14:paraId="4D5CC783" w14:textId="65DC8184" w:rsidR="00336A7E" w:rsidRDefault="005D7D81" w:rsidP="005D7D81">
      <w:pPr>
        <w:ind w:right="-301"/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</w:pPr>
      <w:r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  <w:t>Z up. Wójta Gminy Mszana</w:t>
      </w:r>
    </w:p>
    <w:p w14:paraId="55635FB9" w14:textId="410DD9A3" w:rsidR="005D7D81" w:rsidRDefault="005D7D81" w:rsidP="005D7D81">
      <w:pPr>
        <w:ind w:right="-301"/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</w:pPr>
      <w:r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  <w:t>/-/ mgr inż.  Marek Małek</w:t>
      </w:r>
    </w:p>
    <w:p w14:paraId="008CFD81" w14:textId="77777777" w:rsidR="00336A7E" w:rsidRDefault="00336A7E" w:rsidP="00370EDC">
      <w:pPr>
        <w:spacing w:after="360" w:line="720" w:lineRule="auto"/>
        <w:ind w:right="-301"/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</w:pPr>
    </w:p>
    <w:p w14:paraId="7F2EEADD" w14:textId="77777777" w:rsidR="00336A7E" w:rsidRDefault="00336A7E" w:rsidP="00370EDC">
      <w:pPr>
        <w:spacing w:after="360" w:line="720" w:lineRule="auto"/>
        <w:ind w:right="-301"/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</w:pPr>
    </w:p>
    <w:p w14:paraId="5579E90C" w14:textId="3BE5EFD7" w:rsidR="00370EDC" w:rsidRPr="00336A7E" w:rsidRDefault="00370EDC" w:rsidP="00370EDC">
      <w:pPr>
        <w:spacing w:after="360" w:line="720" w:lineRule="auto"/>
        <w:ind w:right="-301"/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</w:pPr>
      <w:r w:rsidRPr="00336A7E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 w:rsidRPr="00336A7E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 w:rsidRPr="00336A7E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 w:rsidRPr="00336A7E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 w:rsidRPr="00336A7E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 w:rsidRPr="00336A7E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 w:rsidRPr="00336A7E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 w:rsidRPr="00336A7E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  <w:t xml:space="preserve">                                                </w:t>
      </w:r>
    </w:p>
    <w:p w14:paraId="64AD729B" w14:textId="77777777" w:rsidR="00336A7E" w:rsidRPr="00336A7E" w:rsidRDefault="00336A7E" w:rsidP="00CA2E0E">
      <w:pPr>
        <w:spacing w:after="360" w:line="720" w:lineRule="auto"/>
        <w:ind w:right="-301"/>
        <w:rPr>
          <w:rFonts w:eastAsia="Lucida Sans Unicode"/>
          <w:b/>
          <w:bCs/>
          <w:kern w:val="3"/>
          <w:sz w:val="22"/>
          <w:szCs w:val="22"/>
          <w:lang w:eastAsia="zh-CN"/>
        </w:rPr>
      </w:pPr>
    </w:p>
    <w:sectPr w:rsidR="00336A7E" w:rsidRPr="00336A7E" w:rsidSect="00B7004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043DE" w14:textId="77777777" w:rsidR="00B70047" w:rsidRDefault="00B70047" w:rsidP="00DA5839">
      <w:r>
        <w:separator/>
      </w:r>
    </w:p>
  </w:endnote>
  <w:endnote w:type="continuationSeparator" w:id="0">
    <w:p w14:paraId="5956698F" w14:textId="77777777" w:rsidR="00B70047" w:rsidRDefault="00B70047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5D7D81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7444C" w14:textId="77777777" w:rsidR="00B70047" w:rsidRDefault="00B70047" w:rsidP="00DA5839">
      <w:r>
        <w:separator/>
      </w:r>
    </w:p>
  </w:footnote>
  <w:footnote w:type="continuationSeparator" w:id="0">
    <w:p w14:paraId="114CB8E5" w14:textId="77777777" w:rsidR="00B70047" w:rsidRDefault="00B70047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048FC" w14:textId="77777777" w:rsidR="00D34425" w:rsidRPr="00D34425" w:rsidRDefault="00D34425" w:rsidP="00D34425">
    <w:pPr>
      <w:spacing w:after="120"/>
      <w:jc w:val="center"/>
      <w:rPr>
        <w:b/>
        <w:caps/>
      </w:rPr>
    </w:pPr>
  </w:p>
  <w:p w14:paraId="23B92091" w14:textId="2B7EDFB3" w:rsidR="00D34425" w:rsidRDefault="00336A7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postępowania: PI.271.13.2024</w:t>
    </w:r>
  </w:p>
  <w:p w14:paraId="28CD8D39" w14:textId="32D4AB37" w:rsidR="00A57D69" w:rsidRPr="00DF5681" w:rsidRDefault="00883EC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D98F0" w14:textId="0118ABB3" w:rsidR="00216672" w:rsidRDefault="002A1A9B" w:rsidP="001B1CE7">
    <w:pPr>
      <w:pBdr>
        <w:bottom w:val="single" w:sz="4" w:space="1" w:color="auto"/>
      </w:pBdr>
      <w:rPr>
        <w:rFonts w:ascii="Tahoma" w:hAnsi="Tahoma" w:cs="Tahoma"/>
      </w:rPr>
    </w:pPr>
    <w:r w:rsidRPr="002A1A9B">
      <w:rPr>
        <w:noProof/>
        <w:lang w:eastAsia="pl-PL"/>
      </w:rPr>
      <w:drawing>
        <wp:inline distT="0" distB="0" distL="0" distR="0" wp14:anchorId="6E764A00" wp14:editId="4B01C5E1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hAnsi="Tahoma" w:cs="Tahoma"/>
      </w:rPr>
      <w:t xml:space="preserve">                      </w:t>
    </w:r>
    <w:r w:rsidRPr="002A1A9B">
      <w:rPr>
        <w:noProof/>
        <w:lang w:eastAsia="pl-PL"/>
      </w:rPr>
      <w:drawing>
        <wp:inline distT="0" distB="0" distL="0" distR="0" wp14:anchorId="0E8B0B1B" wp14:editId="0735B8EE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hAnsi="Tahoma" w:cs="Tahoma"/>
      </w:rPr>
      <w:t xml:space="preserve">                    </w:t>
    </w:r>
    <w:r w:rsidRPr="002A1A9B">
      <w:rPr>
        <w:noProof/>
      </w:rPr>
      <w:drawing>
        <wp:inline distT="0" distB="0" distL="0" distR="0" wp14:anchorId="73BFE94D" wp14:editId="246632C6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hAnsi="Tahoma" w:cs="Tahoma"/>
      </w:rPr>
      <w:t xml:space="preserve">                </w:t>
    </w:r>
    <w:r w:rsidRPr="002A1A9B">
      <w:rPr>
        <w:noProof/>
        <w:lang w:eastAsia="pl-PL"/>
      </w:rPr>
      <w:drawing>
        <wp:inline distT="0" distB="0" distL="0" distR="0" wp14:anchorId="4EFE9034" wp14:editId="16EEE7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8ACB29" w14:textId="48EB94E6" w:rsidR="00216672" w:rsidRDefault="002A1A9B" w:rsidP="001B1CE7">
    <w:pPr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 xml:space="preserve"> </w:t>
    </w:r>
  </w:p>
  <w:p w14:paraId="6907EE16" w14:textId="77777777" w:rsidR="002A1A9B" w:rsidRDefault="002A1A9B" w:rsidP="001B1CE7">
    <w:pPr>
      <w:pBdr>
        <w:bottom w:val="single" w:sz="4" w:space="1" w:color="auto"/>
      </w:pBdr>
      <w:rPr>
        <w:rFonts w:ascii="Tahoma" w:hAnsi="Tahoma" w:cs="Tahoma"/>
      </w:rPr>
    </w:pPr>
  </w:p>
  <w:p w14:paraId="7DB61455" w14:textId="34336F34" w:rsidR="002A1A9B" w:rsidRPr="002A1A9B" w:rsidRDefault="001B1CE7" w:rsidP="001B1CE7">
    <w:pPr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36A7E">
      <w:rPr>
        <w:rFonts w:ascii="Tahoma" w:hAnsi="Tahoma" w:cs="Tahoma"/>
      </w:rPr>
      <w:t>13</w:t>
    </w:r>
    <w:r w:rsidRPr="00DF5681">
      <w:rPr>
        <w:rFonts w:ascii="Tahoma" w:hAnsi="Tahoma" w:cs="Tahoma"/>
      </w:rPr>
      <w:t>.202</w:t>
    </w:r>
    <w:r w:rsidR="00C22627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AC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3C09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37D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0AA"/>
    <w:rsid w:val="00107AC1"/>
    <w:rsid w:val="0011063B"/>
    <w:rsid w:val="00112110"/>
    <w:rsid w:val="0011445A"/>
    <w:rsid w:val="00114EE1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6E6F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11E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027E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6672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4733A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534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1A9B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3D8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6CF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7E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0EDC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9EA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075C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76C"/>
    <w:rsid w:val="0045596D"/>
    <w:rsid w:val="00457AB6"/>
    <w:rsid w:val="00457CFD"/>
    <w:rsid w:val="0046192C"/>
    <w:rsid w:val="00462718"/>
    <w:rsid w:val="00462F5E"/>
    <w:rsid w:val="0046434A"/>
    <w:rsid w:val="00464992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1A9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D7D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598"/>
    <w:rsid w:val="006038E0"/>
    <w:rsid w:val="00603A62"/>
    <w:rsid w:val="00604E90"/>
    <w:rsid w:val="00607134"/>
    <w:rsid w:val="00607217"/>
    <w:rsid w:val="00610AD4"/>
    <w:rsid w:val="006111A0"/>
    <w:rsid w:val="00612C2B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17F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5F83"/>
    <w:rsid w:val="007162AB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47C06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032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C33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061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0751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AE4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475C8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5F05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522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4F0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04EB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047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77A8F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D7641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172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2627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C99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0E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4425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6759A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171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CD8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ADA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AA1"/>
    <w:rsid w:val="00FF6BF8"/>
    <w:rsid w:val="00FF758F"/>
    <w:rsid w:val="00FF7A9E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80A15BE6-1A5D-4524-81C8-5A0E000B1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4425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004CE"/>
    <w:rsid w:val="00221205"/>
    <w:rsid w:val="0022338D"/>
    <w:rsid w:val="0024348D"/>
    <w:rsid w:val="0024733A"/>
    <w:rsid w:val="002751B2"/>
    <w:rsid w:val="00282BAD"/>
    <w:rsid w:val="002B0099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E3DE8"/>
    <w:rsid w:val="004F726E"/>
    <w:rsid w:val="00541F63"/>
    <w:rsid w:val="005630D0"/>
    <w:rsid w:val="0056784E"/>
    <w:rsid w:val="005F1A83"/>
    <w:rsid w:val="00611986"/>
    <w:rsid w:val="0061772C"/>
    <w:rsid w:val="00630E04"/>
    <w:rsid w:val="00663099"/>
    <w:rsid w:val="00674A03"/>
    <w:rsid w:val="006949B4"/>
    <w:rsid w:val="006A5E95"/>
    <w:rsid w:val="006A6F48"/>
    <w:rsid w:val="006C258D"/>
    <w:rsid w:val="006F01B9"/>
    <w:rsid w:val="006F7E46"/>
    <w:rsid w:val="0073509F"/>
    <w:rsid w:val="00742937"/>
    <w:rsid w:val="00750E89"/>
    <w:rsid w:val="007528C9"/>
    <w:rsid w:val="0075742D"/>
    <w:rsid w:val="007C5C20"/>
    <w:rsid w:val="007E3D34"/>
    <w:rsid w:val="0080469F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07518"/>
    <w:rsid w:val="00973BF8"/>
    <w:rsid w:val="009B5FB4"/>
    <w:rsid w:val="00A30EF7"/>
    <w:rsid w:val="00A66B6F"/>
    <w:rsid w:val="00A76104"/>
    <w:rsid w:val="00AA69BC"/>
    <w:rsid w:val="00AB2EDC"/>
    <w:rsid w:val="00AD41C5"/>
    <w:rsid w:val="00AE3679"/>
    <w:rsid w:val="00B10EE6"/>
    <w:rsid w:val="00B24EE6"/>
    <w:rsid w:val="00B25235"/>
    <w:rsid w:val="00B36D78"/>
    <w:rsid w:val="00B45190"/>
    <w:rsid w:val="00B65372"/>
    <w:rsid w:val="00B77A8F"/>
    <w:rsid w:val="00BA7993"/>
    <w:rsid w:val="00BC5779"/>
    <w:rsid w:val="00BD446D"/>
    <w:rsid w:val="00BE23EB"/>
    <w:rsid w:val="00C0630B"/>
    <w:rsid w:val="00C550B8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8</cp:revision>
  <cp:lastPrinted>2024-10-07T07:36:00Z</cp:lastPrinted>
  <dcterms:created xsi:type="dcterms:W3CDTF">2021-02-07T18:56:00Z</dcterms:created>
  <dcterms:modified xsi:type="dcterms:W3CDTF">2024-10-07T07:48:00Z</dcterms:modified>
</cp:coreProperties>
</file>